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14:anchorId="45AD69B7" wp14:editId="28BD69BF">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5C7124" w:rsidRPr="005C7124" w:rsidRDefault="00197D7B">
      <w:pPr>
        <w:pStyle w:val="Obsah1"/>
        <w:rPr>
          <w:rFonts w:eastAsiaTheme="minorEastAsia" w:cs="Arial"/>
          <w:b w:val="0"/>
          <w:bCs w:val="0"/>
          <w:caps w:val="0"/>
          <w:sz w:val="18"/>
          <w:szCs w:val="18"/>
        </w:rPr>
      </w:pPr>
      <w:r w:rsidRPr="005C7124">
        <w:rPr>
          <w:rFonts w:cs="Arial"/>
          <w:b w:val="0"/>
          <w:bCs w:val="0"/>
          <w:noProof w:val="0"/>
          <w:sz w:val="18"/>
          <w:szCs w:val="18"/>
        </w:rPr>
        <w:fldChar w:fldCharType="begin"/>
      </w:r>
      <w:r w:rsidR="00EE238C" w:rsidRPr="005C7124">
        <w:rPr>
          <w:rFonts w:cs="Arial"/>
          <w:b w:val="0"/>
          <w:bCs w:val="0"/>
          <w:noProof w:val="0"/>
          <w:sz w:val="18"/>
          <w:szCs w:val="18"/>
        </w:rPr>
        <w:instrText xml:space="preserve"> TOC \o "1-3" \h \z </w:instrText>
      </w:r>
      <w:r w:rsidRPr="005C7124">
        <w:rPr>
          <w:rFonts w:cs="Arial"/>
          <w:b w:val="0"/>
          <w:bCs w:val="0"/>
          <w:noProof w:val="0"/>
          <w:sz w:val="18"/>
          <w:szCs w:val="18"/>
        </w:rPr>
        <w:fldChar w:fldCharType="separate"/>
      </w:r>
      <w:hyperlink w:anchor="_Toc450656534" w:history="1">
        <w:r w:rsidR="005C7124" w:rsidRPr="005C7124">
          <w:rPr>
            <w:rStyle w:val="Hypertextovodkaz"/>
            <w:rFonts w:cs="Arial"/>
            <w:sz w:val="18"/>
            <w:szCs w:val="18"/>
          </w:rPr>
          <w:t>1</w:t>
        </w:r>
        <w:r w:rsidR="005C7124" w:rsidRPr="005C7124">
          <w:rPr>
            <w:rFonts w:eastAsiaTheme="minorEastAsia" w:cs="Arial"/>
            <w:b w:val="0"/>
            <w:bCs w:val="0"/>
            <w:caps w:val="0"/>
            <w:sz w:val="18"/>
            <w:szCs w:val="18"/>
          </w:rPr>
          <w:tab/>
        </w:r>
        <w:r w:rsidR="005C7124" w:rsidRPr="005C7124">
          <w:rPr>
            <w:rStyle w:val="Hypertextovodkaz"/>
            <w:rFonts w:cs="Arial"/>
            <w:sz w:val="18"/>
            <w:szCs w:val="18"/>
          </w:rPr>
          <w:t>Informace o zadavateli</w:t>
        </w:r>
        <w:r w:rsidR="005C7124" w:rsidRPr="005C7124">
          <w:rPr>
            <w:rFonts w:cs="Arial"/>
            <w:webHidden/>
            <w:sz w:val="18"/>
            <w:szCs w:val="18"/>
          </w:rPr>
          <w:tab/>
        </w:r>
        <w:r w:rsidR="005C7124" w:rsidRPr="005C7124">
          <w:rPr>
            <w:rFonts w:cs="Arial"/>
            <w:webHidden/>
            <w:sz w:val="18"/>
            <w:szCs w:val="18"/>
          </w:rPr>
          <w:fldChar w:fldCharType="begin"/>
        </w:r>
        <w:r w:rsidR="005C7124" w:rsidRPr="005C7124">
          <w:rPr>
            <w:rFonts w:cs="Arial"/>
            <w:webHidden/>
            <w:sz w:val="18"/>
            <w:szCs w:val="18"/>
          </w:rPr>
          <w:instrText xml:space="preserve"> PAGEREF _Toc450656534 \h </w:instrText>
        </w:r>
        <w:r w:rsidR="005C7124" w:rsidRPr="005C7124">
          <w:rPr>
            <w:rFonts w:cs="Arial"/>
            <w:webHidden/>
            <w:sz w:val="18"/>
            <w:szCs w:val="18"/>
          </w:rPr>
        </w:r>
        <w:r w:rsidR="005C7124" w:rsidRPr="005C7124">
          <w:rPr>
            <w:rFonts w:cs="Arial"/>
            <w:webHidden/>
            <w:sz w:val="18"/>
            <w:szCs w:val="18"/>
          </w:rPr>
          <w:fldChar w:fldCharType="separate"/>
        </w:r>
        <w:r w:rsidR="005C7124">
          <w:rPr>
            <w:rFonts w:cs="Arial"/>
            <w:webHidden/>
            <w:sz w:val="18"/>
            <w:szCs w:val="18"/>
          </w:rPr>
          <w:t>3</w:t>
        </w:r>
        <w:r w:rsidR="005C7124"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35" w:history="1">
        <w:r w:rsidRPr="005C7124">
          <w:rPr>
            <w:rStyle w:val="Hypertextovodkaz"/>
            <w:rFonts w:cs="Arial"/>
            <w:sz w:val="18"/>
            <w:szCs w:val="18"/>
          </w:rPr>
          <w:t>2</w:t>
        </w:r>
        <w:r w:rsidRPr="005C7124">
          <w:rPr>
            <w:rFonts w:eastAsiaTheme="minorEastAsia" w:cs="Arial"/>
            <w:b w:val="0"/>
            <w:bCs w:val="0"/>
            <w:caps w:val="0"/>
            <w:sz w:val="18"/>
            <w:szCs w:val="18"/>
          </w:rPr>
          <w:tab/>
        </w:r>
        <w:r w:rsidRPr="005C7124">
          <w:rPr>
            <w:rStyle w:val="Hypertextovodkaz"/>
            <w:rFonts w:cs="Arial"/>
            <w:sz w:val="18"/>
            <w:szCs w:val="18"/>
          </w:rPr>
          <w:t>Pojmy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_Toc450656535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4</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36" w:history="1">
        <w:r w:rsidRPr="005C7124">
          <w:rPr>
            <w:rStyle w:val="Hypertextovodkaz"/>
            <w:rFonts w:cs="Arial"/>
            <w:sz w:val="18"/>
            <w:szCs w:val="18"/>
          </w:rPr>
          <w:t>3</w:t>
        </w:r>
        <w:r w:rsidRPr="005C7124">
          <w:rPr>
            <w:rFonts w:eastAsiaTheme="minorEastAsia" w:cs="Arial"/>
            <w:b w:val="0"/>
            <w:bCs w:val="0"/>
            <w:caps w:val="0"/>
            <w:sz w:val="18"/>
            <w:szCs w:val="18"/>
          </w:rPr>
          <w:tab/>
        </w:r>
        <w:r w:rsidRPr="005C7124">
          <w:rPr>
            <w:rStyle w:val="Hypertextovodkaz"/>
            <w:rFonts w:cs="Arial"/>
            <w:sz w:val="18"/>
            <w:szCs w:val="18"/>
          </w:rPr>
          <w:t>Předmět veřejné zakázky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_Toc450656536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5</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37" w:history="1">
        <w:r w:rsidRPr="005C7124">
          <w:rPr>
            <w:rStyle w:val="Hypertextovodkaz"/>
            <w:rFonts w:cs="Arial"/>
            <w:sz w:val="18"/>
            <w:szCs w:val="18"/>
          </w:rPr>
          <w:t>3.1</w:t>
        </w:r>
        <w:r w:rsidRPr="005C7124">
          <w:rPr>
            <w:rFonts w:eastAsiaTheme="minorEastAsia" w:cs="Arial"/>
            <w:smallCaps w:val="0"/>
            <w:sz w:val="18"/>
            <w:szCs w:val="18"/>
          </w:rPr>
          <w:tab/>
        </w:r>
        <w:r w:rsidRPr="005C7124">
          <w:rPr>
            <w:rStyle w:val="Hypertextovodkaz"/>
            <w:rFonts w:cs="Arial"/>
            <w:sz w:val="18"/>
            <w:szCs w:val="18"/>
          </w:rPr>
          <w:t>Vymezení předmětu a rozsahu plnění veřejné zakázky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_Toc450656537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5</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38" w:history="1">
        <w:r w:rsidRPr="005C7124">
          <w:rPr>
            <w:rStyle w:val="Hypertextovodkaz"/>
            <w:rFonts w:cs="Arial"/>
            <w:sz w:val="18"/>
            <w:szCs w:val="18"/>
          </w:rPr>
          <w:t>3.1.1</w:t>
        </w:r>
        <w:r w:rsidRPr="005C7124">
          <w:rPr>
            <w:rFonts w:eastAsiaTheme="minorEastAsia" w:cs="Arial"/>
            <w:i w:val="0"/>
            <w:iCs w:val="0"/>
            <w:sz w:val="18"/>
            <w:szCs w:val="18"/>
          </w:rPr>
          <w:tab/>
        </w:r>
        <w:r w:rsidRPr="005C7124">
          <w:rPr>
            <w:rStyle w:val="Hypertextovodkaz"/>
            <w:rFonts w:cs="Arial"/>
            <w:sz w:val="18"/>
            <w:szCs w:val="18"/>
          </w:rPr>
          <w:t>Požadované hlasové tarify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_Toc450656538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6</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39" w:history="1">
        <w:r w:rsidRPr="005C7124">
          <w:rPr>
            <w:rStyle w:val="Hypertextovodkaz"/>
            <w:rFonts w:cs="Arial"/>
            <w:sz w:val="18"/>
            <w:szCs w:val="18"/>
          </w:rPr>
          <w:t>3.1.2</w:t>
        </w:r>
        <w:r w:rsidRPr="005C7124">
          <w:rPr>
            <w:rFonts w:eastAsiaTheme="minorEastAsia" w:cs="Arial"/>
            <w:i w:val="0"/>
            <w:iCs w:val="0"/>
            <w:sz w:val="18"/>
            <w:szCs w:val="18"/>
          </w:rPr>
          <w:tab/>
        </w:r>
        <w:r w:rsidRPr="005C7124">
          <w:rPr>
            <w:rStyle w:val="Hypertextovodkaz"/>
            <w:rFonts w:cs="Arial"/>
            <w:sz w:val="18"/>
            <w:szCs w:val="18"/>
          </w:rPr>
          <w:t>Bezplatné zřízení a poskytování virtuální privátní sítě (VPS)</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_Toc450656539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7</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0" w:history="1">
        <w:r w:rsidRPr="005C7124">
          <w:rPr>
            <w:rStyle w:val="Hypertextovodkaz"/>
            <w:rFonts w:cs="Arial"/>
            <w:sz w:val="18"/>
            <w:szCs w:val="18"/>
          </w:rPr>
          <w:t>3.1.3</w:t>
        </w:r>
        <w:r w:rsidRPr="005C7124">
          <w:rPr>
            <w:rFonts w:eastAsiaTheme="minorEastAsia" w:cs="Arial"/>
            <w:i w:val="0"/>
            <w:iCs w:val="0"/>
            <w:sz w:val="18"/>
            <w:szCs w:val="18"/>
          </w:rPr>
          <w:tab/>
        </w:r>
        <w:r w:rsidRPr="005C7124">
          <w:rPr>
            <w:rStyle w:val="Hypertextovodkaz"/>
            <w:rFonts w:cs="Arial"/>
            <w:sz w:val="18"/>
            <w:szCs w:val="18"/>
          </w:rPr>
          <w:t>Zajištění přímého připojení z pevné sítě do sítí mobilních operátorů</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_Toc450656540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7</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1" w:history="1">
        <w:r w:rsidRPr="005C7124">
          <w:rPr>
            <w:rStyle w:val="Hypertextovodkaz"/>
            <w:rFonts w:cs="Arial"/>
            <w:sz w:val="18"/>
            <w:szCs w:val="18"/>
          </w:rPr>
          <w:t>3.1.4</w:t>
        </w:r>
        <w:r w:rsidRPr="005C7124">
          <w:rPr>
            <w:rFonts w:eastAsiaTheme="minorEastAsia" w:cs="Arial"/>
            <w:i w:val="0"/>
            <w:iCs w:val="0"/>
            <w:sz w:val="18"/>
            <w:szCs w:val="18"/>
          </w:rPr>
          <w:tab/>
        </w:r>
        <w:r w:rsidRPr="005C7124">
          <w:rPr>
            <w:rStyle w:val="Hypertextovodkaz"/>
            <w:rFonts w:cs="Arial"/>
            <w:sz w:val="18"/>
            <w:szCs w:val="18"/>
          </w:rPr>
          <w:t>Zabezpečení prioritního odbavení spojení v mobilní síti</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_Toc450656541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8</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2" w:history="1">
        <w:r w:rsidRPr="005C7124">
          <w:rPr>
            <w:rStyle w:val="Hypertextovodkaz"/>
            <w:rFonts w:cs="Arial"/>
            <w:sz w:val="18"/>
            <w:szCs w:val="18"/>
          </w:rPr>
          <w:t>3.1.5</w:t>
        </w:r>
        <w:r w:rsidRPr="005C7124">
          <w:rPr>
            <w:rFonts w:eastAsiaTheme="minorEastAsia" w:cs="Arial"/>
            <w:i w:val="0"/>
            <w:iCs w:val="0"/>
            <w:sz w:val="18"/>
            <w:szCs w:val="18"/>
          </w:rPr>
          <w:tab/>
        </w:r>
        <w:r w:rsidRPr="005C7124">
          <w:rPr>
            <w:rStyle w:val="Hypertextovodkaz"/>
            <w:rFonts w:cs="Arial"/>
            <w:sz w:val="18"/>
            <w:szCs w:val="18"/>
          </w:rPr>
          <w:t>Hlasový roaming</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_Toc450656542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9</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3" w:history="1">
        <w:r w:rsidRPr="005C7124">
          <w:rPr>
            <w:rStyle w:val="Hypertextovodkaz"/>
            <w:rFonts w:cs="Arial"/>
            <w:sz w:val="18"/>
            <w:szCs w:val="18"/>
          </w:rPr>
          <w:t>3.1.6</w:t>
        </w:r>
        <w:r w:rsidRPr="005C7124">
          <w:rPr>
            <w:rFonts w:eastAsiaTheme="minorEastAsia" w:cs="Arial"/>
            <w:i w:val="0"/>
            <w:iCs w:val="0"/>
            <w:sz w:val="18"/>
            <w:szCs w:val="18"/>
          </w:rPr>
          <w:tab/>
        </w:r>
        <w:r w:rsidRPr="005C7124">
          <w:rPr>
            <w:rStyle w:val="Hypertextovodkaz"/>
            <w:rFonts w:cs="Arial"/>
            <w:sz w:val="18"/>
            <w:szCs w:val="18"/>
          </w:rPr>
          <w:t>Datový roaming</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_Toc450656543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9</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4" w:history="1">
        <w:r w:rsidRPr="005C7124">
          <w:rPr>
            <w:rStyle w:val="Hypertextovodkaz"/>
            <w:rFonts w:cs="Arial"/>
            <w:sz w:val="18"/>
            <w:szCs w:val="18"/>
          </w:rPr>
          <w:t>Roamingové datové služby zadavatel požaduje rozdělit do 2 zón, a to EU a zbytek světa, v každé z těchto zón musí být nabídková cena tvořena toliko cenou za přenos 1 MB dat.</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_Toc450656544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9</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5" w:history="1">
        <w:r w:rsidRPr="005C7124">
          <w:rPr>
            <w:rStyle w:val="Hypertextovodkaz"/>
            <w:rFonts w:cs="Arial"/>
            <w:sz w:val="18"/>
            <w:szCs w:val="18"/>
          </w:rPr>
          <w:t>3.1.7</w:t>
        </w:r>
        <w:r w:rsidRPr="005C7124">
          <w:rPr>
            <w:rFonts w:eastAsiaTheme="minorEastAsia" w:cs="Arial"/>
            <w:i w:val="0"/>
            <w:iCs w:val="0"/>
            <w:sz w:val="18"/>
            <w:szCs w:val="18"/>
          </w:rPr>
          <w:tab/>
        </w:r>
        <w:r w:rsidRPr="005C7124">
          <w:rPr>
            <w:rStyle w:val="Hypertextovodkaz"/>
            <w:rFonts w:cs="Arial"/>
            <w:sz w:val="18"/>
            <w:szCs w:val="18"/>
          </w:rPr>
          <w:t>Mobilní datové služby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_Toc450656545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9</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6" w:history="1">
        <w:r w:rsidRPr="005C7124">
          <w:rPr>
            <w:rStyle w:val="Hypertextovodkaz"/>
            <w:rFonts w:cs="Arial"/>
            <w:sz w:val="18"/>
            <w:szCs w:val="18"/>
          </w:rPr>
          <w:t>3.1.8</w:t>
        </w:r>
        <w:r w:rsidRPr="005C7124">
          <w:rPr>
            <w:rFonts w:eastAsiaTheme="minorEastAsia" w:cs="Arial"/>
            <w:i w:val="0"/>
            <w:iCs w:val="0"/>
            <w:sz w:val="18"/>
            <w:szCs w:val="18"/>
          </w:rPr>
          <w:tab/>
        </w:r>
        <w:r w:rsidRPr="005C7124">
          <w:rPr>
            <w:rStyle w:val="Hypertextovodkaz"/>
            <w:rFonts w:cs="Arial"/>
            <w:sz w:val="18"/>
            <w:szCs w:val="18"/>
          </w:rPr>
          <w:t>Služba hromadného rozesílání SMS</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_Toc450656546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10</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7" w:history="1">
        <w:r w:rsidRPr="005C7124">
          <w:rPr>
            <w:rStyle w:val="Hypertextovodkaz"/>
            <w:rFonts w:cs="Arial"/>
            <w:sz w:val="18"/>
            <w:szCs w:val="18"/>
          </w:rPr>
          <w:t>3.1.9</w:t>
        </w:r>
        <w:r w:rsidRPr="005C7124">
          <w:rPr>
            <w:rFonts w:eastAsiaTheme="minorEastAsia" w:cs="Arial"/>
            <w:i w:val="0"/>
            <w:iCs w:val="0"/>
            <w:sz w:val="18"/>
            <w:szCs w:val="18"/>
          </w:rPr>
          <w:tab/>
        </w:r>
        <w:r w:rsidRPr="005C7124">
          <w:rPr>
            <w:rStyle w:val="Hypertextovodkaz"/>
            <w:rFonts w:cs="Arial"/>
            <w:sz w:val="18"/>
            <w:szCs w:val="18"/>
          </w:rPr>
          <w:t>doplňkové služby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_Toc450656547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11</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8" w:history="1">
        <w:r w:rsidRPr="005C7124">
          <w:rPr>
            <w:rStyle w:val="Hypertextovodkaz"/>
            <w:rFonts w:cs="Arial"/>
            <w:sz w:val="18"/>
            <w:szCs w:val="18"/>
          </w:rPr>
          <w:t>3.1.10</w:t>
        </w:r>
        <w:r w:rsidRPr="005C7124">
          <w:rPr>
            <w:rFonts w:eastAsiaTheme="minorEastAsia" w:cs="Arial"/>
            <w:i w:val="0"/>
            <w:iCs w:val="0"/>
            <w:sz w:val="18"/>
            <w:szCs w:val="18"/>
          </w:rPr>
          <w:tab/>
        </w:r>
        <w:r w:rsidRPr="005C7124">
          <w:rPr>
            <w:rStyle w:val="Hypertextovodkaz"/>
            <w:rFonts w:cs="Arial"/>
            <w:sz w:val="18"/>
            <w:szCs w:val="18"/>
          </w:rPr>
          <w:t>Administrativní úkony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_Toc450656548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11</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49" w:history="1">
        <w:r w:rsidRPr="005C7124">
          <w:rPr>
            <w:rStyle w:val="Hypertextovodkaz"/>
            <w:rFonts w:cs="Arial"/>
            <w:sz w:val="18"/>
            <w:szCs w:val="18"/>
          </w:rPr>
          <w:t>3.1.11</w:t>
        </w:r>
        <w:r w:rsidRPr="005C7124">
          <w:rPr>
            <w:rFonts w:eastAsiaTheme="minorEastAsia" w:cs="Arial"/>
            <w:i w:val="0"/>
            <w:iCs w:val="0"/>
            <w:sz w:val="18"/>
            <w:szCs w:val="18"/>
          </w:rPr>
          <w:tab/>
        </w:r>
        <w:r w:rsidRPr="005C7124">
          <w:rPr>
            <w:rStyle w:val="Hypertextovodkaz"/>
            <w:rFonts w:cs="Arial"/>
            <w:sz w:val="18"/>
            <w:szCs w:val="18"/>
          </w:rPr>
          <w:t>Přenesení telefonních čísel a migrace služeb</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_Toc450656549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12</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50" w:history="1">
        <w:r w:rsidRPr="005C7124">
          <w:rPr>
            <w:rStyle w:val="Hypertextovodkaz"/>
            <w:rFonts w:cs="Arial"/>
            <w:sz w:val="18"/>
            <w:szCs w:val="18"/>
          </w:rPr>
          <w:t>3.1.12</w:t>
        </w:r>
        <w:r w:rsidRPr="005C7124">
          <w:rPr>
            <w:rFonts w:eastAsiaTheme="minorEastAsia" w:cs="Arial"/>
            <w:i w:val="0"/>
            <w:iCs w:val="0"/>
            <w:sz w:val="18"/>
            <w:szCs w:val="18"/>
          </w:rPr>
          <w:tab/>
        </w:r>
        <w:r w:rsidRPr="005C7124">
          <w:rPr>
            <w:rStyle w:val="Hypertextovodkaz"/>
            <w:rFonts w:cs="Arial"/>
            <w:sz w:val="18"/>
            <w:szCs w:val="18"/>
          </w:rPr>
          <w:t>Úroveň zákaznické podpory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_Toc450656550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12</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51" w:history="1">
        <w:r w:rsidRPr="005C7124">
          <w:rPr>
            <w:rStyle w:val="Hypertextovodkaz"/>
            <w:rFonts w:cs="Arial"/>
            <w:sz w:val="18"/>
            <w:szCs w:val="18"/>
          </w:rPr>
          <w:t>3.1.13</w:t>
        </w:r>
        <w:r w:rsidRPr="005C7124">
          <w:rPr>
            <w:rFonts w:eastAsiaTheme="minorEastAsia" w:cs="Arial"/>
            <w:i w:val="0"/>
            <w:iCs w:val="0"/>
            <w:sz w:val="18"/>
            <w:szCs w:val="18"/>
          </w:rPr>
          <w:tab/>
        </w:r>
        <w:r w:rsidRPr="005C7124">
          <w:rPr>
            <w:rStyle w:val="Hypertextovodkaz"/>
            <w:rFonts w:cs="Arial"/>
            <w:sz w:val="18"/>
            <w:szCs w:val="18"/>
          </w:rPr>
          <w:t>Ostatní požadavky zadavatele</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_Toc450656551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13</w:t>
        </w:r>
        <w:r w:rsidRPr="005C7124">
          <w:rPr>
            <w:rFonts w:cs="Arial"/>
            <w:webHidden/>
            <w:sz w:val="18"/>
            <w:szCs w:val="18"/>
          </w:rPr>
          <w:fldChar w:fldCharType="end"/>
        </w:r>
      </w:hyperlink>
    </w:p>
    <w:p w:rsidR="005C7124" w:rsidRPr="005C7124" w:rsidRDefault="005C7124">
      <w:pPr>
        <w:pStyle w:val="Obsah3"/>
        <w:rPr>
          <w:rFonts w:eastAsiaTheme="minorEastAsia" w:cs="Arial"/>
          <w:i w:val="0"/>
          <w:iCs w:val="0"/>
          <w:sz w:val="18"/>
          <w:szCs w:val="18"/>
        </w:rPr>
      </w:pPr>
      <w:hyperlink w:anchor="_Toc450656552" w:history="1">
        <w:r w:rsidRPr="005C7124">
          <w:rPr>
            <w:rStyle w:val="Hypertextovodkaz"/>
            <w:rFonts w:cs="Arial"/>
            <w:sz w:val="18"/>
            <w:szCs w:val="18"/>
          </w:rPr>
          <w:t>3.1.14</w:t>
        </w:r>
        <w:r w:rsidRPr="005C7124">
          <w:rPr>
            <w:rFonts w:eastAsiaTheme="minorEastAsia" w:cs="Arial"/>
            <w:i w:val="0"/>
            <w:iCs w:val="0"/>
            <w:sz w:val="18"/>
            <w:szCs w:val="18"/>
          </w:rPr>
          <w:tab/>
        </w:r>
        <w:r w:rsidRPr="005C7124">
          <w:rPr>
            <w:rStyle w:val="Hypertextovodkaz"/>
            <w:rFonts w:cs="Arial"/>
            <w:sz w:val="18"/>
            <w:szCs w:val="18"/>
          </w:rPr>
          <w:t>Výpisy a fakturace</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_Toc450656552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14</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53" w:history="1">
        <w:r w:rsidRPr="005C7124">
          <w:rPr>
            <w:rStyle w:val="Hypertextovodkaz"/>
            <w:rFonts w:cs="Arial"/>
            <w:sz w:val="18"/>
            <w:szCs w:val="18"/>
          </w:rPr>
          <w:t>3.2</w:t>
        </w:r>
        <w:r w:rsidRPr="005C7124">
          <w:rPr>
            <w:rFonts w:eastAsiaTheme="minorEastAsia" w:cs="Arial"/>
            <w:smallCaps w:val="0"/>
            <w:sz w:val="18"/>
            <w:szCs w:val="18"/>
          </w:rPr>
          <w:tab/>
        </w:r>
        <w:r w:rsidRPr="005C7124">
          <w:rPr>
            <w:rStyle w:val="Hypertextovodkaz"/>
            <w:rFonts w:cs="Arial"/>
            <w:sz w:val="18"/>
            <w:szCs w:val="18"/>
          </w:rPr>
          <w:t>Klasifikace Předmětu plnění veřejné zakázky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_Toc450656553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15</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54" w:history="1">
        <w:r w:rsidRPr="005C7124">
          <w:rPr>
            <w:rStyle w:val="Hypertextovodkaz"/>
            <w:rFonts w:cs="Arial"/>
            <w:sz w:val="18"/>
            <w:szCs w:val="18"/>
          </w:rPr>
          <w:t>3.3</w:t>
        </w:r>
        <w:r w:rsidRPr="005C7124">
          <w:rPr>
            <w:rFonts w:eastAsiaTheme="minorEastAsia" w:cs="Arial"/>
            <w:smallCaps w:val="0"/>
            <w:sz w:val="18"/>
            <w:szCs w:val="18"/>
          </w:rPr>
          <w:tab/>
        </w:r>
        <w:r w:rsidRPr="005C7124">
          <w:rPr>
            <w:rStyle w:val="Hypertextovodkaz"/>
            <w:rFonts w:cs="Arial"/>
            <w:sz w:val="18"/>
            <w:szCs w:val="18"/>
          </w:rPr>
          <w:t>Uvedení částí veřejné zakázky, které uchazeč zamýšlí zadat jiné osobě (požadavek na uvedení subdodavatelů)</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_Toc450656554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15</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55" w:history="1">
        <w:r w:rsidRPr="005C7124">
          <w:rPr>
            <w:rStyle w:val="Hypertextovodkaz"/>
            <w:rFonts w:cs="Arial"/>
            <w:sz w:val="18"/>
            <w:szCs w:val="18"/>
          </w:rPr>
          <w:t>3.4</w:t>
        </w:r>
        <w:r w:rsidRPr="005C7124">
          <w:rPr>
            <w:rFonts w:eastAsiaTheme="minorEastAsia" w:cs="Arial"/>
            <w:smallCaps w:val="0"/>
            <w:sz w:val="18"/>
            <w:szCs w:val="18"/>
          </w:rPr>
          <w:tab/>
        </w:r>
        <w:r w:rsidRPr="005C7124">
          <w:rPr>
            <w:rStyle w:val="Hypertextovodkaz"/>
            <w:rFonts w:cs="Arial"/>
            <w:sz w:val="18"/>
            <w:szCs w:val="18"/>
          </w:rPr>
          <w:t>Zaměstnanecký program</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_Toc450656555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15</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56" w:history="1">
        <w:r w:rsidRPr="005C7124">
          <w:rPr>
            <w:rStyle w:val="Hypertextovodkaz"/>
            <w:rFonts w:cs="Arial"/>
            <w:sz w:val="18"/>
            <w:szCs w:val="18"/>
          </w:rPr>
          <w:t>4</w:t>
        </w:r>
        <w:r w:rsidRPr="005C7124">
          <w:rPr>
            <w:rFonts w:eastAsiaTheme="minorEastAsia" w:cs="Arial"/>
            <w:b w:val="0"/>
            <w:bCs w:val="0"/>
            <w:caps w:val="0"/>
            <w:sz w:val="18"/>
            <w:szCs w:val="18"/>
          </w:rPr>
          <w:tab/>
        </w:r>
        <w:r w:rsidRPr="005C7124">
          <w:rPr>
            <w:rStyle w:val="Hypertextovodkaz"/>
            <w:rFonts w:cs="Arial"/>
            <w:sz w:val="18"/>
            <w:szCs w:val="18"/>
          </w:rPr>
          <w:t>Doba a místo plnění veřejné zakázky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_Toc450656556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15</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57" w:history="1">
        <w:r w:rsidRPr="005C7124">
          <w:rPr>
            <w:rStyle w:val="Hypertextovodkaz"/>
            <w:rFonts w:cs="Arial"/>
            <w:sz w:val="18"/>
            <w:szCs w:val="18"/>
          </w:rPr>
          <w:t>5</w:t>
        </w:r>
        <w:r w:rsidRPr="005C7124">
          <w:rPr>
            <w:rFonts w:eastAsiaTheme="minorEastAsia" w:cs="Arial"/>
            <w:b w:val="0"/>
            <w:bCs w:val="0"/>
            <w:caps w:val="0"/>
            <w:sz w:val="18"/>
            <w:szCs w:val="18"/>
          </w:rPr>
          <w:tab/>
        </w:r>
        <w:r w:rsidRPr="005C7124">
          <w:rPr>
            <w:rStyle w:val="Hypertextovodkaz"/>
            <w:rFonts w:cs="Arial"/>
            <w:sz w:val="18"/>
            <w:szCs w:val="18"/>
          </w:rPr>
          <w:t>Požadavky na prokázání splnění kvalifikace</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_Toc450656557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16</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58" w:history="1">
        <w:r w:rsidRPr="005C7124">
          <w:rPr>
            <w:rStyle w:val="Hypertextovodkaz"/>
            <w:rFonts w:cs="Arial"/>
            <w:sz w:val="18"/>
            <w:szCs w:val="18"/>
          </w:rPr>
          <w:t>6</w:t>
        </w:r>
        <w:r w:rsidRPr="005C7124">
          <w:rPr>
            <w:rFonts w:eastAsiaTheme="minorEastAsia" w:cs="Arial"/>
            <w:b w:val="0"/>
            <w:bCs w:val="0"/>
            <w:caps w:val="0"/>
            <w:sz w:val="18"/>
            <w:szCs w:val="18"/>
          </w:rPr>
          <w:tab/>
        </w:r>
        <w:r w:rsidRPr="005C7124">
          <w:rPr>
            <w:rStyle w:val="Hypertextovodkaz"/>
            <w:rFonts w:cs="Arial"/>
            <w:sz w:val="18"/>
            <w:szCs w:val="18"/>
          </w:rPr>
          <w:t>Požadavky na zpracování nabídkové ceny a platební podmínky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_Toc450656558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16</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59" w:history="1">
        <w:r w:rsidRPr="005C7124">
          <w:rPr>
            <w:rStyle w:val="Hypertextovodkaz"/>
            <w:rFonts w:cs="Arial"/>
            <w:sz w:val="18"/>
            <w:szCs w:val="18"/>
          </w:rPr>
          <w:t>6.1</w:t>
        </w:r>
        <w:r w:rsidRPr="005C7124">
          <w:rPr>
            <w:rFonts w:eastAsiaTheme="minorEastAsia" w:cs="Arial"/>
            <w:smallCaps w:val="0"/>
            <w:sz w:val="18"/>
            <w:szCs w:val="18"/>
          </w:rPr>
          <w:tab/>
        </w:r>
        <w:r w:rsidRPr="005C7124">
          <w:rPr>
            <w:rStyle w:val="Hypertextovodkaz"/>
            <w:rFonts w:cs="Arial"/>
            <w:sz w:val="18"/>
            <w:szCs w:val="18"/>
          </w:rPr>
          <w:t>Základní cenová ujednání</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_Toc450656559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16</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0" w:history="1">
        <w:r w:rsidRPr="005C7124">
          <w:rPr>
            <w:rStyle w:val="Hypertextovodkaz"/>
            <w:rFonts w:cs="Arial"/>
            <w:sz w:val="18"/>
            <w:szCs w:val="18"/>
          </w:rPr>
          <w:t>6.2</w:t>
        </w:r>
        <w:r w:rsidRPr="005C7124">
          <w:rPr>
            <w:rFonts w:eastAsiaTheme="minorEastAsia" w:cs="Arial"/>
            <w:smallCaps w:val="0"/>
            <w:sz w:val="18"/>
            <w:szCs w:val="18"/>
          </w:rPr>
          <w:tab/>
        </w:r>
        <w:r w:rsidRPr="005C7124">
          <w:rPr>
            <w:rStyle w:val="Hypertextovodkaz"/>
            <w:rFonts w:cs="Arial"/>
            <w:sz w:val="18"/>
            <w:szCs w:val="18"/>
          </w:rPr>
          <w:t>Podmínky změny nabídkové ceny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_Toc450656560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17</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1" w:history="1">
        <w:r w:rsidRPr="005C7124">
          <w:rPr>
            <w:rStyle w:val="Hypertextovodkaz"/>
            <w:rFonts w:cs="Arial"/>
            <w:sz w:val="18"/>
            <w:szCs w:val="18"/>
          </w:rPr>
          <w:t>6.3</w:t>
        </w:r>
        <w:r w:rsidRPr="005C7124">
          <w:rPr>
            <w:rFonts w:eastAsiaTheme="minorEastAsia" w:cs="Arial"/>
            <w:smallCaps w:val="0"/>
            <w:sz w:val="18"/>
            <w:szCs w:val="18"/>
          </w:rPr>
          <w:tab/>
        </w:r>
        <w:r w:rsidRPr="005C7124">
          <w:rPr>
            <w:rStyle w:val="Hypertextovodkaz"/>
            <w:rFonts w:cs="Arial"/>
            <w:sz w:val="18"/>
            <w:szCs w:val="18"/>
          </w:rPr>
          <w:t>Požadavky na Varianty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_Toc450656561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17</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2" w:history="1">
        <w:r w:rsidRPr="005C7124">
          <w:rPr>
            <w:rStyle w:val="Hypertextovodkaz"/>
            <w:rFonts w:cs="Arial"/>
            <w:sz w:val="18"/>
            <w:szCs w:val="18"/>
          </w:rPr>
          <w:t>6.4</w:t>
        </w:r>
        <w:r w:rsidRPr="005C7124">
          <w:rPr>
            <w:rFonts w:eastAsiaTheme="minorEastAsia" w:cs="Arial"/>
            <w:smallCaps w:val="0"/>
            <w:sz w:val="18"/>
            <w:szCs w:val="18"/>
          </w:rPr>
          <w:tab/>
        </w:r>
        <w:r w:rsidRPr="005C7124">
          <w:rPr>
            <w:rStyle w:val="Hypertextovodkaz"/>
            <w:rFonts w:cs="Arial"/>
            <w:sz w:val="18"/>
            <w:szCs w:val="18"/>
          </w:rPr>
          <w:t>Návrh rámcové smlouvy, obchodní a Platební podmínky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_Toc450656562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17</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63" w:history="1">
        <w:r w:rsidRPr="005C7124">
          <w:rPr>
            <w:rStyle w:val="Hypertextovodkaz"/>
            <w:rFonts w:cs="Arial"/>
            <w:sz w:val="18"/>
            <w:szCs w:val="18"/>
          </w:rPr>
          <w:t>7</w:t>
        </w:r>
        <w:r w:rsidRPr="005C7124">
          <w:rPr>
            <w:rFonts w:eastAsiaTheme="minorEastAsia" w:cs="Arial"/>
            <w:b w:val="0"/>
            <w:bCs w:val="0"/>
            <w:caps w:val="0"/>
            <w:sz w:val="18"/>
            <w:szCs w:val="18"/>
          </w:rPr>
          <w:tab/>
        </w:r>
        <w:r w:rsidRPr="005C7124">
          <w:rPr>
            <w:rStyle w:val="Hypertextovodkaz"/>
            <w:rFonts w:cs="Arial"/>
            <w:sz w:val="18"/>
            <w:szCs w:val="18"/>
          </w:rPr>
          <w:t>Posouzení a hodnocení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_Toc450656563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18</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4" w:history="1">
        <w:r w:rsidRPr="005C7124">
          <w:rPr>
            <w:rStyle w:val="Hypertextovodkaz"/>
            <w:rFonts w:cs="Arial"/>
            <w:sz w:val="18"/>
            <w:szCs w:val="18"/>
          </w:rPr>
          <w:t>7.1</w:t>
        </w:r>
        <w:r w:rsidRPr="005C7124">
          <w:rPr>
            <w:rFonts w:eastAsiaTheme="minorEastAsia" w:cs="Arial"/>
            <w:smallCaps w:val="0"/>
            <w:sz w:val="18"/>
            <w:szCs w:val="18"/>
          </w:rPr>
          <w:tab/>
        </w:r>
        <w:r w:rsidRPr="005C7124">
          <w:rPr>
            <w:rStyle w:val="Hypertextovodkaz"/>
            <w:rFonts w:cs="Arial"/>
            <w:sz w:val="18"/>
            <w:szCs w:val="18"/>
          </w:rPr>
          <w:t>Způsob hodnocení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_Toc450656564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18</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5" w:history="1">
        <w:r w:rsidRPr="005C7124">
          <w:rPr>
            <w:rStyle w:val="Hypertextovodkaz"/>
            <w:rFonts w:cs="Arial"/>
            <w:sz w:val="18"/>
            <w:szCs w:val="18"/>
          </w:rPr>
          <w:t>7.2</w:t>
        </w:r>
        <w:r w:rsidRPr="005C7124">
          <w:rPr>
            <w:rFonts w:eastAsiaTheme="minorEastAsia" w:cs="Arial"/>
            <w:smallCaps w:val="0"/>
            <w:sz w:val="18"/>
            <w:szCs w:val="18"/>
          </w:rPr>
          <w:tab/>
        </w:r>
        <w:r w:rsidRPr="005C7124">
          <w:rPr>
            <w:rStyle w:val="Hypertextovodkaz"/>
            <w:rFonts w:cs="Arial"/>
            <w:sz w:val="18"/>
            <w:szCs w:val="18"/>
          </w:rPr>
          <w:t>Průběh elektronické aukce – hodnocení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_Toc450656565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19</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6" w:history="1">
        <w:r w:rsidRPr="005C7124">
          <w:rPr>
            <w:rStyle w:val="Hypertextovodkaz"/>
            <w:rFonts w:cs="Arial"/>
            <w:sz w:val="18"/>
            <w:szCs w:val="18"/>
          </w:rPr>
          <w:t>7.3</w:t>
        </w:r>
        <w:r w:rsidRPr="005C7124">
          <w:rPr>
            <w:rFonts w:eastAsiaTheme="minorEastAsia" w:cs="Arial"/>
            <w:smallCaps w:val="0"/>
            <w:sz w:val="18"/>
            <w:szCs w:val="18"/>
          </w:rPr>
          <w:tab/>
        </w:r>
        <w:r w:rsidRPr="005C7124">
          <w:rPr>
            <w:rStyle w:val="Hypertextovodkaz"/>
            <w:rFonts w:cs="Arial"/>
            <w:sz w:val="18"/>
            <w:szCs w:val="18"/>
          </w:rPr>
          <w:t>Informace, které budou uchazečům poskytnuty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_Toc450656566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19</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67" w:history="1">
        <w:r w:rsidRPr="005C7124">
          <w:rPr>
            <w:rStyle w:val="Hypertextovodkaz"/>
            <w:rFonts w:cs="Arial"/>
            <w:sz w:val="18"/>
            <w:szCs w:val="18"/>
          </w:rPr>
          <w:t>8</w:t>
        </w:r>
        <w:r w:rsidRPr="005C7124">
          <w:rPr>
            <w:rFonts w:eastAsiaTheme="minorEastAsia" w:cs="Arial"/>
            <w:b w:val="0"/>
            <w:bCs w:val="0"/>
            <w:caps w:val="0"/>
            <w:sz w:val="18"/>
            <w:szCs w:val="18"/>
          </w:rPr>
          <w:tab/>
        </w:r>
        <w:r w:rsidRPr="005C7124">
          <w:rPr>
            <w:rStyle w:val="Hypertextovodkaz"/>
            <w:rFonts w:cs="Arial"/>
            <w:sz w:val="18"/>
            <w:szCs w:val="18"/>
          </w:rPr>
          <w:t>Pokyny pro zpracování nabídky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_Toc450656567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20</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8" w:history="1">
        <w:r w:rsidRPr="005C7124">
          <w:rPr>
            <w:rStyle w:val="Hypertextovodkaz"/>
            <w:rFonts w:cs="Arial"/>
            <w:sz w:val="18"/>
            <w:szCs w:val="18"/>
          </w:rPr>
          <w:t>8.1</w:t>
        </w:r>
        <w:r w:rsidRPr="005C7124">
          <w:rPr>
            <w:rFonts w:eastAsiaTheme="minorEastAsia" w:cs="Arial"/>
            <w:smallCaps w:val="0"/>
            <w:sz w:val="18"/>
            <w:szCs w:val="18"/>
          </w:rPr>
          <w:tab/>
        </w:r>
        <w:r w:rsidRPr="005C7124">
          <w:rPr>
            <w:rStyle w:val="Hypertextovodkaz"/>
            <w:rFonts w:cs="Arial"/>
            <w:sz w:val="18"/>
            <w:szCs w:val="18"/>
          </w:rPr>
          <w:t>Forma písemného vyhotovení nabídky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_Toc450656568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20</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69" w:history="1">
        <w:r w:rsidRPr="005C7124">
          <w:rPr>
            <w:rStyle w:val="Hypertextovodkaz"/>
            <w:rFonts w:cs="Arial"/>
            <w:sz w:val="18"/>
            <w:szCs w:val="18"/>
          </w:rPr>
          <w:t>8.2</w:t>
        </w:r>
        <w:r w:rsidRPr="005C7124">
          <w:rPr>
            <w:rFonts w:eastAsiaTheme="minorEastAsia" w:cs="Arial"/>
            <w:smallCaps w:val="0"/>
            <w:sz w:val="18"/>
            <w:szCs w:val="18"/>
          </w:rPr>
          <w:tab/>
        </w:r>
        <w:r w:rsidRPr="005C7124">
          <w:rPr>
            <w:rStyle w:val="Hypertextovodkaz"/>
            <w:rFonts w:cs="Arial"/>
            <w:sz w:val="18"/>
            <w:szCs w:val="18"/>
          </w:rPr>
          <w:t>Požadovaná struktura a obsah nabídky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_Toc450656569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21</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0" w:history="1">
        <w:r w:rsidRPr="005C7124">
          <w:rPr>
            <w:rStyle w:val="Hypertextovodkaz"/>
            <w:rFonts w:cs="Arial"/>
            <w:sz w:val="18"/>
            <w:szCs w:val="18"/>
          </w:rPr>
          <w:t>8.3</w:t>
        </w:r>
        <w:r w:rsidRPr="005C7124">
          <w:rPr>
            <w:rFonts w:eastAsiaTheme="minorEastAsia" w:cs="Arial"/>
            <w:smallCaps w:val="0"/>
            <w:sz w:val="18"/>
            <w:szCs w:val="18"/>
          </w:rPr>
          <w:tab/>
        </w:r>
        <w:r w:rsidRPr="005C7124">
          <w:rPr>
            <w:rStyle w:val="Hypertextovodkaz"/>
            <w:rFonts w:cs="Arial"/>
            <w:sz w:val="18"/>
            <w:szCs w:val="18"/>
          </w:rPr>
          <w:t>Obsahová náplň Specifikace nabízených služeb</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_Toc450656570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23</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71" w:history="1">
        <w:r w:rsidRPr="005C7124">
          <w:rPr>
            <w:rStyle w:val="Hypertextovodkaz"/>
            <w:rFonts w:cs="Arial"/>
            <w:sz w:val="18"/>
            <w:szCs w:val="18"/>
          </w:rPr>
          <w:t>9</w:t>
        </w:r>
        <w:r w:rsidRPr="005C7124">
          <w:rPr>
            <w:rFonts w:eastAsiaTheme="minorEastAsia" w:cs="Arial"/>
            <w:b w:val="0"/>
            <w:bCs w:val="0"/>
            <w:caps w:val="0"/>
            <w:sz w:val="18"/>
            <w:szCs w:val="18"/>
          </w:rPr>
          <w:tab/>
        </w:r>
        <w:r w:rsidRPr="005C7124">
          <w:rPr>
            <w:rStyle w:val="Hypertextovodkaz"/>
            <w:rFonts w:cs="Arial"/>
            <w:sz w:val="18"/>
            <w:szCs w:val="18"/>
          </w:rPr>
          <w:t>Způsob a místo podání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_Toc450656571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23</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2" w:history="1">
        <w:r w:rsidRPr="005C7124">
          <w:rPr>
            <w:rStyle w:val="Hypertextovodkaz"/>
            <w:rFonts w:cs="Arial"/>
            <w:sz w:val="18"/>
            <w:szCs w:val="18"/>
          </w:rPr>
          <w:t>9.1</w:t>
        </w:r>
        <w:r w:rsidRPr="005C7124">
          <w:rPr>
            <w:rFonts w:eastAsiaTheme="minorEastAsia" w:cs="Arial"/>
            <w:smallCaps w:val="0"/>
            <w:sz w:val="18"/>
            <w:szCs w:val="18"/>
          </w:rPr>
          <w:tab/>
        </w:r>
        <w:r w:rsidRPr="005C7124">
          <w:rPr>
            <w:rStyle w:val="Hypertextovodkaz"/>
            <w:rFonts w:cs="Arial"/>
            <w:sz w:val="18"/>
            <w:szCs w:val="18"/>
          </w:rPr>
          <w:t>Podmínky pro podání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_Toc450656572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23</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3" w:history="1">
        <w:r w:rsidRPr="005C7124">
          <w:rPr>
            <w:rStyle w:val="Hypertextovodkaz"/>
            <w:rFonts w:cs="Arial"/>
            <w:sz w:val="18"/>
            <w:szCs w:val="18"/>
          </w:rPr>
          <w:t>9.2</w:t>
        </w:r>
        <w:r w:rsidRPr="005C7124">
          <w:rPr>
            <w:rFonts w:eastAsiaTheme="minorEastAsia" w:cs="Arial"/>
            <w:smallCaps w:val="0"/>
            <w:sz w:val="18"/>
            <w:szCs w:val="18"/>
          </w:rPr>
          <w:tab/>
        </w:r>
        <w:r w:rsidRPr="005C7124">
          <w:rPr>
            <w:rStyle w:val="Hypertextovodkaz"/>
            <w:rFonts w:cs="Arial"/>
            <w:sz w:val="18"/>
            <w:szCs w:val="18"/>
          </w:rPr>
          <w:t>Lhůta a místo pro podání nabídek</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_Toc450656573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24</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4" w:history="1">
        <w:r w:rsidRPr="005C7124">
          <w:rPr>
            <w:rStyle w:val="Hypertextovodkaz"/>
            <w:rFonts w:cs="Arial"/>
            <w:sz w:val="18"/>
            <w:szCs w:val="18"/>
          </w:rPr>
          <w:t>9.3</w:t>
        </w:r>
        <w:r w:rsidRPr="005C7124">
          <w:rPr>
            <w:rFonts w:eastAsiaTheme="minorEastAsia" w:cs="Arial"/>
            <w:smallCaps w:val="0"/>
            <w:sz w:val="18"/>
            <w:szCs w:val="18"/>
          </w:rPr>
          <w:tab/>
        </w:r>
        <w:r w:rsidRPr="005C7124">
          <w:rPr>
            <w:rStyle w:val="Hypertextovodkaz"/>
            <w:rFonts w:cs="Arial"/>
            <w:sz w:val="18"/>
            <w:szCs w:val="18"/>
          </w:rPr>
          <w:t>Nabídky podávané elektronickými prostředky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_Toc450656574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24</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5" w:history="1">
        <w:r w:rsidRPr="005C7124">
          <w:rPr>
            <w:rStyle w:val="Hypertextovodkaz"/>
            <w:rFonts w:cs="Arial"/>
            <w:sz w:val="18"/>
            <w:szCs w:val="18"/>
          </w:rPr>
          <w:t>9.4</w:t>
        </w:r>
        <w:r w:rsidRPr="005C7124">
          <w:rPr>
            <w:rFonts w:eastAsiaTheme="minorEastAsia" w:cs="Arial"/>
            <w:smallCaps w:val="0"/>
            <w:sz w:val="18"/>
            <w:szCs w:val="18"/>
          </w:rPr>
          <w:tab/>
        </w:r>
        <w:r w:rsidRPr="005C7124">
          <w:rPr>
            <w:rStyle w:val="Hypertextovodkaz"/>
            <w:rFonts w:cs="Arial"/>
            <w:sz w:val="18"/>
            <w:szCs w:val="18"/>
          </w:rPr>
          <w:t>Nabídky podávané v listinné podobě</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_Toc450656575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24</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76" w:history="1">
        <w:r w:rsidRPr="005C7124">
          <w:rPr>
            <w:rStyle w:val="Hypertextovodkaz"/>
            <w:rFonts w:cs="Arial"/>
            <w:sz w:val="18"/>
            <w:szCs w:val="18"/>
          </w:rPr>
          <w:t>10</w:t>
        </w:r>
        <w:r w:rsidRPr="005C7124">
          <w:rPr>
            <w:rFonts w:eastAsiaTheme="minorEastAsia" w:cs="Arial"/>
            <w:b w:val="0"/>
            <w:bCs w:val="0"/>
            <w:caps w:val="0"/>
            <w:sz w:val="18"/>
            <w:szCs w:val="18"/>
          </w:rPr>
          <w:tab/>
        </w:r>
        <w:r w:rsidRPr="005C7124">
          <w:rPr>
            <w:rStyle w:val="Hypertextovodkaz"/>
            <w:rFonts w:cs="Arial"/>
            <w:sz w:val="18"/>
            <w:szCs w:val="18"/>
          </w:rPr>
          <w:t>místo a termín otevírání obálek s nabídkami</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_Toc450656576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25</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77" w:history="1">
        <w:r w:rsidRPr="005C7124">
          <w:rPr>
            <w:rStyle w:val="Hypertextovodkaz"/>
            <w:rFonts w:cs="Arial"/>
            <w:sz w:val="18"/>
            <w:szCs w:val="18"/>
          </w:rPr>
          <w:t>11</w:t>
        </w:r>
        <w:r w:rsidRPr="005C7124">
          <w:rPr>
            <w:rFonts w:eastAsiaTheme="minorEastAsia" w:cs="Arial"/>
            <w:b w:val="0"/>
            <w:bCs w:val="0"/>
            <w:caps w:val="0"/>
            <w:sz w:val="18"/>
            <w:szCs w:val="18"/>
          </w:rPr>
          <w:tab/>
        </w:r>
        <w:r w:rsidRPr="005C7124">
          <w:rPr>
            <w:rStyle w:val="Hypertextovodkaz"/>
            <w:rFonts w:cs="Arial"/>
            <w:sz w:val="18"/>
            <w:szCs w:val="18"/>
          </w:rPr>
          <w:t>Další podmínky a vyhrazená práva zadavatele</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_Toc450656577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25</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78" w:history="1">
        <w:r w:rsidRPr="005C7124">
          <w:rPr>
            <w:rStyle w:val="Hypertextovodkaz"/>
            <w:rFonts w:cs="Arial"/>
            <w:sz w:val="18"/>
            <w:szCs w:val="18"/>
          </w:rPr>
          <w:t>12</w:t>
        </w:r>
        <w:r w:rsidRPr="005C7124">
          <w:rPr>
            <w:rFonts w:eastAsiaTheme="minorEastAsia" w:cs="Arial"/>
            <w:b w:val="0"/>
            <w:bCs w:val="0"/>
            <w:caps w:val="0"/>
            <w:sz w:val="18"/>
            <w:szCs w:val="18"/>
          </w:rPr>
          <w:tab/>
        </w:r>
        <w:r w:rsidRPr="005C7124">
          <w:rPr>
            <w:rStyle w:val="Hypertextovodkaz"/>
            <w:rFonts w:cs="Arial"/>
            <w:sz w:val="18"/>
            <w:szCs w:val="18"/>
          </w:rPr>
          <w:t>Dodatečné informace k zadávacím podmínkám, prohlídka místa plnění</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_Toc450656578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26</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79" w:history="1">
        <w:r w:rsidRPr="005C7124">
          <w:rPr>
            <w:rStyle w:val="Hypertextovodkaz"/>
            <w:rFonts w:cs="Arial"/>
            <w:sz w:val="18"/>
            <w:szCs w:val="18"/>
          </w:rPr>
          <w:t>12.1</w:t>
        </w:r>
        <w:r w:rsidRPr="005C7124">
          <w:rPr>
            <w:rFonts w:eastAsiaTheme="minorEastAsia" w:cs="Arial"/>
            <w:smallCaps w:val="0"/>
            <w:sz w:val="18"/>
            <w:szCs w:val="18"/>
          </w:rPr>
          <w:tab/>
        </w:r>
        <w:r w:rsidRPr="005C7124">
          <w:rPr>
            <w:rStyle w:val="Hypertextovodkaz"/>
            <w:rFonts w:cs="Arial"/>
            <w:sz w:val="18"/>
            <w:szCs w:val="18"/>
          </w:rPr>
          <w:t>Dodatečné informace k zadávacím podmínkám</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_Toc450656579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26</w:t>
        </w:r>
        <w:r w:rsidRPr="005C7124">
          <w:rPr>
            <w:rFonts w:cs="Arial"/>
            <w:webHidden/>
            <w:sz w:val="18"/>
            <w:szCs w:val="18"/>
          </w:rPr>
          <w:fldChar w:fldCharType="end"/>
        </w:r>
      </w:hyperlink>
    </w:p>
    <w:p w:rsidR="005C7124" w:rsidRPr="005C7124" w:rsidRDefault="005C7124">
      <w:pPr>
        <w:pStyle w:val="Obsah2"/>
        <w:rPr>
          <w:rFonts w:eastAsiaTheme="minorEastAsia" w:cs="Arial"/>
          <w:smallCaps w:val="0"/>
          <w:sz w:val="18"/>
          <w:szCs w:val="18"/>
        </w:rPr>
      </w:pPr>
      <w:hyperlink w:anchor="_Toc450656580" w:history="1">
        <w:r w:rsidRPr="005C7124">
          <w:rPr>
            <w:rStyle w:val="Hypertextovodkaz"/>
            <w:rFonts w:cs="Arial"/>
            <w:sz w:val="18"/>
            <w:szCs w:val="18"/>
          </w:rPr>
          <w:t>12.2</w:t>
        </w:r>
        <w:r w:rsidRPr="005C7124">
          <w:rPr>
            <w:rFonts w:eastAsiaTheme="minorEastAsia" w:cs="Arial"/>
            <w:smallCaps w:val="0"/>
            <w:sz w:val="18"/>
            <w:szCs w:val="18"/>
          </w:rPr>
          <w:tab/>
        </w:r>
        <w:r w:rsidRPr="005C7124">
          <w:rPr>
            <w:rStyle w:val="Hypertextovodkaz"/>
            <w:rFonts w:cs="Arial"/>
            <w:sz w:val="18"/>
            <w:szCs w:val="18"/>
          </w:rPr>
          <w:t>Prohlídka místa plnění</w:t>
        </w:r>
        <w:bookmarkStart w:id="0" w:name="_GoBack"/>
        <w:bookmarkEnd w:id="0"/>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_Toc450656580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26</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81" w:history="1">
        <w:r w:rsidRPr="005C7124">
          <w:rPr>
            <w:rStyle w:val="Hypertextovodkaz"/>
            <w:rFonts w:cs="Arial"/>
            <w:sz w:val="18"/>
            <w:szCs w:val="18"/>
          </w:rPr>
          <w:t>13</w:t>
        </w:r>
        <w:r w:rsidRPr="005C7124">
          <w:rPr>
            <w:rFonts w:eastAsiaTheme="minorEastAsia" w:cs="Arial"/>
            <w:b w:val="0"/>
            <w:bCs w:val="0"/>
            <w:caps w:val="0"/>
            <w:sz w:val="18"/>
            <w:szCs w:val="18"/>
          </w:rPr>
          <w:tab/>
        </w:r>
        <w:r w:rsidRPr="005C7124">
          <w:rPr>
            <w:rStyle w:val="Hypertextovodkaz"/>
            <w:rFonts w:cs="Arial"/>
            <w:sz w:val="18"/>
            <w:szCs w:val="18"/>
          </w:rPr>
          <w:t>Zadávací lhůta</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_Toc450656581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27</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82" w:history="1">
        <w:r w:rsidRPr="005C7124">
          <w:rPr>
            <w:rStyle w:val="Hypertextovodkaz"/>
            <w:rFonts w:cs="Arial"/>
            <w:sz w:val="18"/>
            <w:szCs w:val="18"/>
          </w:rPr>
          <w:t>14</w:t>
        </w:r>
        <w:r w:rsidRPr="005C7124">
          <w:rPr>
            <w:rFonts w:eastAsiaTheme="minorEastAsia" w:cs="Arial"/>
            <w:b w:val="0"/>
            <w:bCs w:val="0"/>
            <w:caps w:val="0"/>
            <w:sz w:val="18"/>
            <w:szCs w:val="18"/>
          </w:rPr>
          <w:tab/>
        </w:r>
        <w:r w:rsidRPr="005C7124">
          <w:rPr>
            <w:rStyle w:val="Hypertextovodkaz"/>
            <w:rFonts w:cs="Arial"/>
            <w:sz w:val="18"/>
            <w:szCs w:val="18"/>
          </w:rPr>
          <w:t>Zadávací dokumentace a podmínky přístupu či poskytnutí zadávací dokumentace</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_Toc450656582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27</w:t>
        </w:r>
        <w:r w:rsidRPr="005C7124">
          <w:rPr>
            <w:rFonts w:cs="Arial"/>
            <w:webHidden/>
            <w:sz w:val="18"/>
            <w:szCs w:val="18"/>
          </w:rPr>
          <w:fldChar w:fldCharType="end"/>
        </w:r>
      </w:hyperlink>
    </w:p>
    <w:p w:rsidR="005C7124" w:rsidRPr="005C7124" w:rsidRDefault="005C7124">
      <w:pPr>
        <w:pStyle w:val="Obsah1"/>
        <w:rPr>
          <w:rFonts w:eastAsiaTheme="minorEastAsia" w:cs="Arial"/>
          <w:b w:val="0"/>
          <w:bCs w:val="0"/>
          <w:caps w:val="0"/>
          <w:sz w:val="18"/>
          <w:szCs w:val="18"/>
        </w:rPr>
      </w:pPr>
      <w:hyperlink w:anchor="_Toc450656583" w:history="1">
        <w:r w:rsidRPr="005C7124">
          <w:rPr>
            <w:rStyle w:val="Hypertextovodkaz"/>
            <w:rFonts w:cs="Arial"/>
            <w:sz w:val="18"/>
            <w:szCs w:val="18"/>
          </w:rPr>
          <w:t>15</w:t>
        </w:r>
        <w:r w:rsidRPr="005C7124">
          <w:rPr>
            <w:rFonts w:eastAsiaTheme="minorEastAsia" w:cs="Arial"/>
            <w:b w:val="0"/>
            <w:bCs w:val="0"/>
            <w:caps w:val="0"/>
            <w:sz w:val="18"/>
            <w:szCs w:val="18"/>
          </w:rPr>
          <w:tab/>
        </w:r>
        <w:r w:rsidRPr="005C7124">
          <w:rPr>
            <w:rStyle w:val="Hypertextovodkaz"/>
            <w:rFonts w:cs="Arial"/>
            <w:sz w:val="18"/>
            <w:szCs w:val="18"/>
          </w:rPr>
          <w:t>Přílohy</w:t>
        </w:r>
        <w:r w:rsidRPr="005C7124">
          <w:rPr>
            <w:rFonts w:cs="Arial"/>
            <w:webHidden/>
            <w:sz w:val="18"/>
            <w:szCs w:val="18"/>
          </w:rPr>
          <w:tab/>
        </w:r>
        <w:r w:rsidRPr="005C7124">
          <w:rPr>
            <w:rFonts w:cs="Arial"/>
            <w:webHidden/>
            <w:sz w:val="18"/>
            <w:szCs w:val="18"/>
          </w:rPr>
          <w:fldChar w:fldCharType="begin"/>
        </w:r>
        <w:r w:rsidRPr="005C7124">
          <w:rPr>
            <w:rFonts w:cs="Arial"/>
            <w:webHidden/>
            <w:sz w:val="18"/>
            <w:szCs w:val="18"/>
          </w:rPr>
          <w:instrText xml:space="preserve"> PAGEREF _Toc450656583 \h </w:instrText>
        </w:r>
        <w:r w:rsidRPr="005C7124">
          <w:rPr>
            <w:rFonts w:cs="Arial"/>
            <w:webHidden/>
            <w:sz w:val="18"/>
            <w:szCs w:val="18"/>
          </w:rPr>
        </w:r>
        <w:r w:rsidRPr="005C7124">
          <w:rPr>
            <w:rFonts w:cs="Arial"/>
            <w:webHidden/>
            <w:sz w:val="18"/>
            <w:szCs w:val="18"/>
          </w:rPr>
          <w:fldChar w:fldCharType="separate"/>
        </w:r>
        <w:r>
          <w:rPr>
            <w:rFonts w:cs="Arial"/>
            <w:webHidden/>
            <w:sz w:val="18"/>
            <w:szCs w:val="18"/>
          </w:rPr>
          <w:t>27</w:t>
        </w:r>
        <w:r w:rsidRPr="005C7124">
          <w:rPr>
            <w:rFonts w:cs="Arial"/>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5C7124">
        <w:rPr>
          <w:rFonts w:cs="Arial"/>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50656534"/>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5C7124"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5C7124"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7"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8" w:name="_Toc450656535"/>
      <w:bookmarkEnd w:id="7"/>
      <w:r w:rsidRPr="00BC6222">
        <w:rPr>
          <w:rFonts w:cs="Arial"/>
        </w:rPr>
        <w:lastRenderedPageBreak/>
        <w:t>Pojmy</w:t>
      </w:r>
      <w:bookmarkEnd w:id="8"/>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9" w:name="_Toc450656536"/>
      <w:r w:rsidRPr="00BC6222">
        <w:rPr>
          <w:rFonts w:cs="Arial"/>
        </w:rPr>
        <w:lastRenderedPageBreak/>
        <w:t>Předmět veřejné zakázky</w:t>
      </w:r>
      <w:bookmarkStart w:id="10" w:name="_Toc57795295"/>
      <w:bookmarkEnd w:id="9"/>
      <w:r w:rsidRPr="00BC6222">
        <w:rPr>
          <w:rFonts w:cs="Arial"/>
        </w:rPr>
        <w:t xml:space="preserve"> </w:t>
      </w:r>
      <w:bookmarkEnd w:id="10"/>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1" w:name="_Toc450656537"/>
      <w:r w:rsidRPr="00865DFB">
        <w:rPr>
          <w:szCs w:val="22"/>
        </w:rPr>
        <w:t>Vymezení předmětu a rozsahu plnění veřejné zakázky</w:t>
      </w:r>
      <w:bookmarkEnd w:id="11"/>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2"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3" w:name="_Toc274119983"/>
      <w:bookmarkStart w:id="14" w:name="_Toc450656538"/>
      <w:r w:rsidRPr="00BC6222">
        <w:lastRenderedPageBreak/>
        <w:t>Požadované hlasové tarify</w:t>
      </w:r>
      <w:bookmarkEnd w:id="13"/>
      <w:bookmarkEnd w:id="14"/>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2"/>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5" w:name="_Toc450656539"/>
      <w:r w:rsidRPr="00BC6222">
        <w:lastRenderedPageBreak/>
        <w:t>Bezplatné zřízení a poskytování virtuální privátní sítě (VPS)</w:t>
      </w:r>
      <w:bookmarkEnd w:id="15"/>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6" w:name="_Toc450656540"/>
      <w:r w:rsidRPr="006039E1">
        <w:t>Zajištění přímého připojení z pevné sítě do sítí mobilních operátorů</w:t>
      </w:r>
      <w:bookmarkEnd w:id="16"/>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7" w:name="OLE_LINK3"/>
      <w:bookmarkStart w:id="18" w:name="OLE_LINK4"/>
      <w:bookmarkEnd w:id="17"/>
      <w:r w:rsidRPr="002E3553">
        <w:t>Basic Call</w:t>
      </w:r>
      <w:bookmarkEnd w:id="18"/>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lastRenderedPageBreak/>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19" w:name="_Toc450656541"/>
      <w:r w:rsidRPr="00BC6222">
        <w:t>Zabezpečení prioritního odbavení spojení v mobilní síti</w:t>
      </w:r>
      <w:bookmarkEnd w:id="19"/>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lastRenderedPageBreak/>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0" w:name="_Toc450656542"/>
      <w:r w:rsidRPr="00BC6222">
        <w:t>Hlasový roaming</w:t>
      </w:r>
      <w:bookmarkEnd w:id="20"/>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1" w:name="_Toc264879480"/>
      <w:bookmarkStart w:id="22" w:name="_Toc450656543"/>
      <w:r w:rsidRPr="00484840">
        <w:t>Datový roaming</w:t>
      </w:r>
      <w:bookmarkEnd w:id="22"/>
    </w:p>
    <w:p w:rsidR="00712434" w:rsidRDefault="00712434" w:rsidP="00C824BD">
      <w:pPr>
        <w:pStyle w:val="Nadpis3"/>
        <w:numPr>
          <w:ilvl w:val="0"/>
          <w:numId w:val="0"/>
        </w:numPr>
        <w:ind w:left="567"/>
      </w:pPr>
      <w:bookmarkStart w:id="23" w:name="_Toc450656544"/>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23"/>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DE1349" w:rsidRDefault="00DE1349" w:rsidP="00DE1349">
      <w:pPr>
        <w:pStyle w:val="Zkladntext"/>
        <w:spacing w:line="280" w:lineRule="atLeast"/>
        <w:ind w:left="567"/>
        <w:rPr>
          <w:rFonts w:eastAsia="Arial Unicode MS" w:cs="Arial"/>
          <w:sz w:val="20"/>
        </w:rPr>
      </w:pPr>
      <w:r>
        <w:rPr>
          <w:rFonts w:eastAsia="Arial Unicode MS" w:cs="Arial"/>
          <w:sz w:val="20"/>
        </w:rPr>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24" w:name="_Toc450656545"/>
      <w:r w:rsidRPr="00BC6222">
        <w:t>Mobilní datové služby</w:t>
      </w:r>
      <w:bookmarkEnd w:id="24"/>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lastRenderedPageBreak/>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66282F">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p>
    <w:p w:rsidR="00712434" w:rsidRPr="007B494C" w:rsidRDefault="0034785D" w:rsidP="0098207F">
      <w:pPr>
        <w:numPr>
          <w:ilvl w:val="0"/>
          <w:numId w:val="9"/>
        </w:numPr>
        <w:spacing w:line="280" w:lineRule="atLeast"/>
        <w:jc w:val="both"/>
        <w:rPr>
          <w:rFonts w:eastAsia="Arial Unicode MS"/>
          <w:noProof w:val="0"/>
        </w:rPr>
      </w:pPr>
      <w:r>
        <w:rPr>
          <w:rFonts w:eastAsia="Arial Unicode MS"/>
          <w:noProof w:val="0"/>
        </w:rPr>
        <w:t>bez FUP</w:t>
      </w:r>
      <w:r w:rsidR="007B494C">
        <w:rPr>
          <w:rFonts w:eastAsia="Arial Unicode MS"/>
          <w:noProof w:val="0"/>
        </w:rPr>
        <w:t>.</w:t>
      </w:r>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5" w:name="_Toc309997136"/>
      <w:bookmarkStart w:id="26" w:name="_Toc450656546"/>
      <w:r w:rsidRPr="00CB37D4">
        <w:t>Služba hromadného rozesílání SMS</w:t>
      </w:r>
      <w:bookmarkEnd w:id="25"/>
      <w:bookmarkEnd w:id="26"/>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FE12C6" w:rsidRPr="00CB37D4" w:rsidRDefault="005C7124" w:rsidP="005C521B">
      <w:pPr>
        <w:pStyle w:val="Zkladntext"/>
        <w:spacing w:line="280" w:lineRule="atLeast"/>
        <w:ind w:left="567"/>
        <w:rPr>
          <w:rFonts w:eastAsia="Arial Unicode MS" w:cs="Arial"/>
          <w:sz w:val="20"/>
        </w:rPr>
      </w:pPr>
      <w:r>
        <w:rPr>
          <w:rFonts w:eastAsia="Arial Unicode MS" w:cs="Arial"/>
          <w:sz w:val="20"/>
        </w:rPr>
        <w:t>C</w:t>
      </w:r>
      <w:r w:rsidR="00FE12C6" w:rsidRPr="00CB37D4">
        <w:rPr>
          <w:rFonts w:eastAsia="Arial Unicode MS" w:cs="Arial"/>
          <w:sz w:val="20"/>
        </w:rPr>
        <w:t>elkový modelový počet</w:t>
      </w:r>
      <w:r w:rsidR="00DE0C3A">
        <w:rPr>
          <w:rFonts w:eastAsia="Arial Unicode MS" w:cs="Arial"/>
          <w:sz w:val="20"/>
        </w:rPr>
        <w:t xml:space="preserve"> hromadně </w:t>
      </w:r>
      <w:r w:rsidR="00FE12C6" w:rsidRPr="00CB37D4">
        <w:rPr>
          <w:rFonts w:eastAsia="Arial Unicode MS" w:cs="Arial"/>
          <w:sz w:val="20"/>
        </w:rPr>
        <w:t>odeslaných SMS je 33</w:t>
      </w:r>
      <w:r w:rsidR="00603D40" w:rsidRPr="00CB37D4">
        <w:rPr>
          <w:rFonts w:eastAsia="Arial Unicode MS" w:cs="Arial"/>
          <w:sz w:val="20"/>
        </w:rPr>
        <w:t>.</w:t>
      </w:r>
      <w:r w:rsidR="00FE12C6"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lastRenderedPageBreak/>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27" w:name="_Toc450656547"/>
      <w:r>
        <w:t>d</w:t>
      </w:r>
      <w:r w:rsidR="00EE238C" w:rsidRPr="00BC6222">
        <w:t>oplňkové služby</w:t>
      </w:r>
      <w:bookmarkEnd w:id="21"/>
      <w:bookmarkEnd w:id="27"/>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8" w:name="_Toc450656548"/>
      <w:r w:rsidRPr="00BC6222">
        <w:t>Administrativní úkony</w:t>
      </w:r>
      <w:bookmarkEnd w:id="28"/>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9" w:name="_Toc450656549"/>
      <w:r w:rsidRPr="00BC6222">
        <w:lastRenderedPageBreak/>
        <w:t>Přenesení telefonních čísel a migrace služeb</w:t>
      </w:r>
      <w:bookmarkEnd w:id="29"/>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0" w:name="_Toc450656550"/>
      <w:r w:rsidRPr="00BC6222">
        <w:t>Úroveň zákaznické podpory</w:t>
      </w:r>
      <w:bookmarkEnd w:id="30"/>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lastRenderedPageBreak/>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1" w:name="_Toc450656551"/>
      <w:r w:rsidRPr="00BC6222">
        <w:t>Ostatní požadavky zadavatele</w:t>
      </w:r>
      <w:bookmarkEnd w:id="31"/>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lastRenderedPageBreak/>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r w:rsidR="00911C6A">
        <w:rPr>
          <w:rFonts w:eastAsia="Arial Unicode MS"/>
          <w:noProof w:val="0"/>
        </w:rPr>
        <w:t>podání nabídky</w:t>
      </w:r>
      <w:r w:rsidRPr="006E1A93">
        <w:rPr>
          <w:rFonts w:eastAsia="Arial Unicode MS"/>
          <w:noProof w:val="0"/>
        </w:rPr>
        <w:t xml:space="preserve"> </w:t>
      </w:r>
      <w:r w:rsidR="00A73CC7">
        <w:rPr>
          <w:rFonts w:eastAsia="Arial Unicode MS"/>
          <w:noProof w:val="0"/>
        </w:rPr>
        <w:t xml:space="preserve">v souladu s § 92 odst. 1 písm. b) zákona </w:t>
      </w:r>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r w:rsidR="00C824BD">
        <w:rPr>
          <w:rFonts w:eastAsia="Arial Unicode MS"/>
          <w:noProof w:val="0"/>
        </w:rPr>
        <w:t xml:space="preserve"> Předpokládaný objem tzv.</w:t>
      </w:r>
      <w:r w:rsidR="007B494C">
        <w:rPr>
          <w:rFonts w:eastAsia="Arial Unicode MS"/>
          <w:noProof w:val="0"/>
        </w:rPr>
        <w:t> </w:t>
      </w:r>
      <w:r w:rsidR="00C824BD">
        <w:rPr>
          <w:rFonts w:eastAsia="Arial Unicode MS"/>
          <w:noProof w:val="0"/>
        </w:rPr>
        <w:t>„Doplňkové plnění služeb“ odpovídá cca</w:t>
      </w:r>
      <w:r w:rsidR="007B494C">
        <w:rPr>
          <w:rFonts w:eastAsia="Arial Unicode MS"/>
          <w:noProof w:val="0"/>
        </w:rPr>
        <w:t xml:space="preserve"> 3</w:t>
      </w:r>
      <w:r w:rsidR="00C824BD">
        <w:rPr>
          <w:rFonts w:eastAsia="Arial Unicode MS"/>
          <w:noProof w:val="0"/>
        </w:rPr>
        <w:t xml:space="preserve"> % z celkového objemu plnění veřejné zakázky. Tzv. „Doplňkové plnění služeb</w:t>
      </w:r>
      <w:r w:rsidR="00454134">
        <w:rPr>
          <w:rFonts w:eastAsia="Arial Unicode MS"/>
          <w:noProof w:val="0"/>
        </w:rPr>
        <w:t>“</w:t>
      </w:r>
      <w:r w:rsidR="00C824BD">
        <w:rPr>
          <w:rFonts w:eastAsia="Arial Unicode MS"/>
          <w:noProof w:val="0"/>
        </w:rPr>
        <w:t xml:space="preserve"> bude zajištěno v souladu s § 92 odst. 1 písm. b) zákona. </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32" w:name="_Toc450656552"/>
      <w:r w:rsidRPr="00202823">
        <w:t>Výpisy a fakturace</w:t>
      </w:r>
      <w:bookmarkEnd w:id="32"/>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lastRenderedPageBreak/>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3" w:name="_Toc450656553"/>
      <w:r w:rsidRPr="00865DFB">
        <w:rPr>
          <w:szCs w:val="22"/>
        </w:rPr>
        <w:t>Klasifikace Předmětu plnění veřejné zakázky</w:t>
      </w:r>
      <w:bookmarkEnd w:id="33"/>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4" w:name="_Toc309227633"/>
      <w:bookmarkStart w:id="35" w:name="_Toc309654105"/>
      <w:bookmarkStart w:id="36" w:name="_Toc309654151"/>
      <w:bookmarkStart w:id="37" w:name="_Toc450656554"/>
      <w:bookmarkEnd w:id="34"/>
      <w:bookmarkEnd w:id="35"/>
      <w:bookmarkEnd w:id="36"/>
      <w:r w:rsidRPr="00865DFB">
        <w:rPr>
          <w:szCs w:val="22"/>
        </w:rPr>
        <w:t>Uvedení částí veřejné zakázky, které uchazeč zamýšlí zadat jiné osobě (požadavek na uvedení subdodavatelů)</w:t>
      </w:r>
      <w:bookmarkEnd w:id="37"/>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38" w:name="_Toc450656555"/>
      <w:r>
        <w:t>Zaměstnanecký program</w:t>
      </w:r>
      <w:bookmarkEnd w:id="38"/>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39" w:name="_Toc450656556"/>
      <w:r>
        <w:rPr>
          <w:rFonts w:cs="Arial"/>
        </w:rPr>
        <w:t xml:space="preserve">Doba a místo </w:t>
      </w:r>
      <w:r w:rsidR="00EE238C" w:rsidRPr="00BC6222">
        <w:rPr>
          <w:rFonts w:cs="Arial"/>
        </w:rPr>
        <w:t>plnění veřejné zakázky</w:t>
      </w:r>
      <w:bookmarkEnd w:id="39"/>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7E6498">
            <w:pPr>
              <w:widowControl w:val="0"/>
              <w:tabs>
                <w:tab w:val="left" w:pos="245"/>
              </w:tabs>
              <w:autoSpaceDE w:val="0"/>
              <w:autoSpaceDN w:val="0"/>
              <w:adjustRightInd w:val="0"/>
              <w:spacing w:line="280" w:lineRule="atLeast"/>
              <w:jc w:val="both"/>
              <w:rPr>
                <w:noProof w:val="0"/>
              </w:rPr>
            </w:pPr>
            <w:r>
              <w:rPr>
                <w:noProof w:val="0"/>
              </w:rPr>
              <w:tab/>
            </w:r>
            <w:r w:rsidR="007E6498">
              <w:rPr>
                <w:noProof w:val="0"/>
              </w:rPr>
              <w:t xml:space="preserve"> červenec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xml:space="preserve"> vybraným </w:t>
      </w:r>
      <w:r w:rsidR="005352F1">
        <w:lastRenderedPageBreak/>
        <w:t>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40" w:name="_Toc260777480"/>
      <w:bookmarkStart w:id="41"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42" w:name="_Toc450656557"/>
      <w:r w:rsidRPr="00BC6222">
        <w:rPr>
          <w:rFonts w:cs="Arial"/>
        </w:rPr>
        <w:t>Požadavky na prokázání splnění kvalifikace</w:t>
      </w:r>
      <w:bookmarkEnd w:id="40"/>
      <w:bookmarkEnd w:id="41"/>
      <w:bookmarkEnd w:id="42"/>
    </w:p>
    <w:p w:rsidR="005557BD" w:rsidRDefault="005557BD" w:rsidP="00834A3E">
      <w:pPr>
        <w:tabs>
          <w:tab w:val="left" w:pos="284"/>
        </w:tabs>
        <w:spacing w:line="280" w:lineRule="atLeast"/>
        <w:ind w:left="284"/>
        <w:jc w:val="both"/>
      </w:pPr>
      <w:bookmarkStart w:id="43" w:name="_Toc260777487"/>
      <w:bookmarkStart w:id="44"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45" w:name="_Toc260777486"/>
      <w:bookmarkStart w:id="46" w:name="_Toc266797545"/>
      <w:bookmarkStart w:id="47" w:name="_Toc450656558"/>
      <w:r w:rsidRPr="00A11A6A">
        <w:rPr>
          <w:rFonts w:cs="Arial"/>
        </w:rPr>
        <w:t xml:space="preserve">Požadavky na zpracování nabídkové ceny </w:t>
      </w:r>
      <w:bookmarkEnd w:id="45"/>
      <w:bookmarkEnd w:id="46"/>
      <w:r>
        <w:rPr>
          <w:rFonts w:cs="Arial"/>
        </w:rPr>
        <w:t>a platební podmínky</w:t>
      </w:r>
      <w:bookmarkEnd w:id="47"/>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8" w:name="_Toc450656559"/>
      <w:r w:rsidRPr="00865DFB">
        <w:rPr>
          <w:szCs w:val="22"/>
        </w:rPr>
        <w:t>Základní cenová ujednání</w:t>
      </w:r>
      <w:bookmarkEnd w:id="48"/>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lastRenderedPageBreak/>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9" w:name="_Toc450656560"/>
      <w:r w:rsidRPr="00865DFB">
        <w:rPr>
          <w:szCs w:val="22"/>
        </w:rPr>
        <w:t>Podmínky změny nabídkové ceny</w:t>
      </w:r>
      <w:bookmarkEnd w:id="49"/>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0" w:name="_Toc260777488"/>
      <w:bookmarkStart w:id="51" w:name="_Toc266797547"/>
      <w:bookmarkStart w:id="52" w:name="_Toc450656561"/>
      <w:r w:rsidRPr="00865DFB">
        <w:rPr>
          <w:szCs w:val="22"/>
        </w:rPr>
        <w:t>Požadavky na Varianty Nabídek</w:t>
      </w:r>
      <w:bookmarkEnd w:id="52"/>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3" w:name="_Toc260777489"/>
      <w:bookmarkStart w:id="54" w:name="_Toc266797548"/>
      <w:bookmarkStart w:id="55" w:name="_Toc450656562"/>
      <w:bookmarkEnd w:id="50"/>
      <w:bookmarkEnd w:id="51"/>
      <w:r w:rsidRPr="00865DFB">
        <w:rPr>
          <w:szCs w:val="22"/>
        </w:rPr>
        <w:t>Návrh rámcové smlouvy, obchodní a Platební podmínky</w:t>
      </w:r>
      <w:bookmarkEnd w:id="53"/>
      <w:bookmarkEnd w:id="54"/>
      <w:bookmarkEnd w:id="55"/>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lastRenderedPageBreak/>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56" w:name="_Toc405980330"/>
      <w:bookmarkStart w:id="57" w:name="_Toc450656563"/>
      <w:r w:rsidRPr="00C96D67">
        <w:t>Posouzení a hodnocení nabídek</w:t>
      </w:r>
      <w:bookmarkEnd w:id="56"/>
      <w:bookmarkEnd w:id="57"/>
    </w:p>
    <w:p w:rsidR="00361C20" w:rsidRDefault="00361C20" w:rsidP="00361C20">
      <w:pPr>
        <w:spacing w:before="240" w:after="240" w:line="280" w:lineRule="atLeast"/>
        <w:ind w:left="425"/>
        <w:jc w:val="both"/>
        <w:rPr>
          <w:rFonts w:eastAsia="Arial Unicode MS"/>
        </w:rPr>
      </w:pPr>
      <w:bookmarkStart w:id="58" w:name="_Toc260777490"/>
      <w:bookmarkStart w:id="59" w:name="_Toc266797549"/>
      <w:bookmarkEnd w:id="43"/>
      <w:bookmarkEnd w:id="44"/>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0" w:name="_Toc405980331"/>
      <w:bookmarkStart w:id="61" w:name="_Toc450656564"/>
      <w:r>
        <w:rPr>
          <w:szCs w:val="22"/>
        </w:rPr>
        <w:t>Způsob hodnocení nabídek</w:t>
      </w:r>
      <w:bookmarkEnd w:id="60"/>
      <w:bookmarkEnd w:id="61"/>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r>
      <w:r>
        <w:rPr>
          <w:rFonts w:eastAsia="Arial Unicode MS"/>
          <w:noProof w:val="0"/>
        </w:rPr>
        <w:lastRenderedPageBreak/>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2" w:name="_Toc292187157"/>
      <w:bookmarkStart w:id="63" w:name="_Toc405980332"/>
      <w:bookmarkStart w:id="64" w:name="_Toc450656565"/>
      <w:r>
        <w:rPr>
          <w:szCs w:val="22"/>
        </w:rPr>
        <w:t>Průběh elektronické aukce</w:t>
      </w:r>
      <w:bookmarkEnd w:id="62"/>
      <w:r>
        <w:rPr>
          <w:szCs w:val="22"/>
        </w:rPr>
        <w:t xml:space="preserve"> – hodnocení nabídek</w:t>
      </w:r>
      <w:bookmarkEnd w:id="63"/>
      <w:bookmarkEnd w:id="64"/>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5" w:name="_Toc405980333"/>
      <w:bookmarkStart w:id="66" w:name="_Toc450656566"/>
      <w:r>
        <w:rPr>
          <w:szCs w:val="22"/>
        </w:rPr>
        <w:t>Informace, které budou uchazečům poskytnuty</w:t>
      </w:r>
      <w:bookmarkEnd w:id="65"/>
      <w:bookmarkEnd w:id="66"/>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lastRenderedPageBreak/>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67" w:name="_Toc450656567"/>
      <w:r w:rsidRPr="00BC6222">
        <w:rPr>
          <w:rFonts w:cs="Arial"/>
        </w:rPr>
        <w:t>Pokyny pro zpracování nabídky</w:t>
      </w:r>
      <w:bookmarkEnd w:id="58"/>
      <w:bookmarkEnd w:id="59"/>
      <w:bookmarkEnd w:id="67"/>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68" w:name="_Toc88553352"/>
      <w:bookmarkStart w:id="69" w:name="_Toc450656568"/>
      <w:r w:rsidRPr="00681CD6">
        <w:rPr>
          <w:szCs w:val="22"/>
        </w:rPr>
        <w:t>Forma písemného vyhotovení nabídky</w:t>
      </w:r>
      <w:bookmarkEnd w:id="68"/>
      <w:bookmarkEnd w:id="69"/>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xml:space="preserve">, musí být podepsány osobou oprávněnou zastupovat uchazeče s tím, že je vhodné, aby součástí </w:t>
      </w:r>
      <w:r w:rsidRPr="006D0CB1">
        <w:rPr>
          <w:color w:val="000000"/>
        </w:rPr>
        <w:lastRenderedPageBreak/>
        <w:t>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0" w:name="_Toc88553353"/>
      <w:bookmarkStart w:id="71" w:name="_Toc450656569"/>
      <w:r w:rsidRPr="00681CD6">
        <w:rPr>
          <w:szCs w:val="22"/>
        </w:rPr>
        <w:t>Požadovaná struktura a obsah nabídky</w:t>
      </w:r>
      <w:bookmarkEnd w:id="70"/>
      <w:bookmarkEnd w:id="71"/>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lastRenderedPageBreak/>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lastRenderedPageBreak/>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2" w:name="_Toc450656570"/>
      <w:r w:rsidRPr="00681CD6">
        <w:rPr>
          <w:szCs w:val="22"/>
        </w:rPr>
        <w:t>Obsahová náplň Specifikace nabízených služeb</w:t>
      </w:r>
      <w:bookmarkEnd w:id="72"/>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73" w:name="_Toc260777491"/>
      <w:bookmarkStart w:id="74" w:name="_Toc266797550"/>
      <w:bookmarkStart w:id="75" w:name="_Toc450656571"/>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73"/>
      <w:bookmarkEnd w:id="74"/>
      <w:bookmarkEnd w:id="75"/>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6" w:name="_Toc450656572"/>
      <w:r>
        <w:rPr>
          <w:szCs w:val="22"/>
        </w:rPr>
        <w:t>Podmínky pro podání nabídek</w:t>
      </w:r>
      <w:bookmarkEnd w:id="76"/>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77" w:name="_Toc450656573"/>
      <w:r w:rsidRPr="00681CD6">
        <w:rPr>
          <w:szCs w:val="22"/>
        </w:rPr>
        <w:t>Lh</w:t>
      </w:r>
      <w:r w:rsidR="00681CD6" w:rsidRPr="00681CD6">
        <w:rPr>
          <w:szCs w:val="22"/>
        </w:rPr>
        <w:t>ůta a místo pro podání nabídek</w:t>
      </w:r>
      <w:bookmarkEnd w:id="77"/>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7B494C">
        <w:rPr>
          <w:b/>
        </w:rPr>
        <w:t>10</w:t>
      </w:r>
      <w:r w:rsidR="00202366">
        <w:rPr>
          <w:b/>
        </w:rPr>
        <w:t xml:space="preserve">. </w:t>
      </w:r>
      <w:r w:rsidR="00C824BD">
        <w:rPr>
          <w:b/>
        </w:rPr>
        <w:t>5</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5C7124"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450656574"/>
      <w:r w:rsidRPr="00681CD6">
        <w:rPr>
          <w:szCs w:val="22"/>
        </w:rPr>
        <w:t>Nabídky podávané elektronickými prostředky</w:t>
      </w:r>
      <w:bookmarkEnd w:id="78"/>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9" w:name="_Toc450656575"/>
      <w:r w:rsidRPr="00681CD6">
        <w:rPr>
          <w:szCs w:val="22"/>
        </w:rPr>
        <w:t>Nabídky podávané v listinné podobě</w:t>
      </w:r>
      <w:bookmarkEnd w:id="79"/>
    </w:p>
    <w:p w:rsidR="00865DFB" w:rsidRDefault="009D0435" w:rsidP="00865DFB">
      <w:pPr>
        <w:autoSpaceDE w:val="0"/>
        <w:autoSpaceDN w:val="0"/>
        <w:adjustRightInd w:val="0"/>
        <w:spacing w:line="280" w:lineRule="atLeast"/>
        <w:ind w:left="567"/>
        <w:jc w:val="both"/>
        <w:rPr>
          <w:bCs/>
        </w:rPr>
      </w:pPr>
      <w:r w:rsidRPr="00EC0252">
        <w:rPr>
          <w:noProof w:val="0"/>
          <w:color w:val="000000"/>
        </w:rPr>
        <w:lastRenderedPageBreak/>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80" w:name="_Toc309812778"/>
      <w:bookmarkStart w:id="81" w:name="_Toc450656576"/>
      <w:r w:rsidRPr="00BC6222">
        <w:rPr>
          <w:rFonts w:cs="Arial"/>
        </w:rPr>
        <w:t>místo a termín otevírání obálek s nabídkami</w:t>
      </w:r>
      <w:bookmarkEnd w:id="80"/>
      <w:bookmarkEnd w:id="81"/>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82" w:name="_Toc450656577"/>
      <w:r w:rsidRPr="00BC6222">
        <w:rPr>
          <w:rFonts w:cs="Arial"/>
        </w:rPr>
        <w:t>Další podmínky a vyhrazená práva zadavatele</w:t>
      </w:r>
      <w:bookmarkEnd w:id="82"/>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83"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lastRenderedPageBreak/>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84" w:name="_Toc404090047"/>
      <w:bookmarkStart w:id="85" w:name="_Toc411516237"/>
      <w:bookmarkStart w:id="86" w:name="_Toc450656578"/>
      <w:r w:rsidRPr="00DD7DA9">
        <w:rPr>
          <w:rFonts w:cs="Arial"/>
          <w:szCs w:val="28"/>
        </w:rPr>
        <w:t>Dodatečné informace k zadávacím podmínkám, prohlídka místa plnění</w:t>
      </w:r>
      <w:bookmarkEnd w:id="84"/>
      <w:bookmarkEnd w:id="85"/>
      <w:bookmarkEnd w:id="86"/>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7" w:name="_Toc450656579"/>
      <w:r>
        <w:rPr>
          <w:szCs w:val="22"/>
        </w:rPr>
        <w:t>Dodatečné informace k zadávacím podmínkám</w:t>
      </w:r>
      <w:bookmarkEnd w:id="87"/>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88" w:name="_Toc450656580"/>
      <w:r>
        <w:t>Prohlídka místa plnění</w:t>
      </w:r>
      <w:bookmarkEnd w:id="88"/>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 xml:space="preserve">Seznam míst plnění vč. </w:t>
      </w:r>
      <w:r w:rsidR="00735DF9" w:rsidRPr="00735DF9">
        <w:lastRenderedPageBreak/>
        <w:t>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89" w:name="_Toc404090048"/>
      <w:bookmarkStart w:id="90" w:name="_Toc411516238"/>
      <w:bookmarkStart w:id="91" w:name="_Toc450656581"/>
      <w:r w:rsidRPr="00431C35">
        <w:rPr>
          <w:rFonts w:cs="Arial"/>
          <w:szCs w:val="28"/>
        </w:rPr>
        <w:t>Zadávací lhůta</w:t>
      </w:r>
      <w:bookmarkEnd w:id="89"/>
      <w:bookmarkEnd w:id="90"/>
      <w:bookmarkEnd w:id="91"/>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92" w:name="_Toc411516239"/>
      <w:bookmarkStart w:id="93" w:name="_Toc450656582"/>
      <w:r w:rsidRPr="00431C35">
        <w:t xml:space="preserve">Zadávací </w:t>
      </w:r>
      <w:r>
        <w:t>dokumentace a podmínky přístupu či poskytnutí zadávací dokumentace</w:t>
      </w:r>
      <w:bookmarkEnd w:id="92"/>
      <w:bookmarkEnd w:id="93"/>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94" w:name="_Toc450656583"/>
      <w:r w:rsidRPr="00DC4E93">
        <w:rPr>
          <w:rFonts w:cs="Arial"/>
        </w:rPr>
        <w:t>Přílohy</w:t>
      </w:r>
      <w:bookmarkEnd w:id="83"/>
      <w:bookmarkEnd w:id="94"/>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lastRenderedPageBreak/>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8AD" w:rsidRDefault="004A58AD">
      <w:r>
        <w:separator/>
      </w:r>
    </w:p>
  </w:endnote>
  <w:endnote w:type="continuationSeparator" w:id="0">
    <w:p w:rsidR="004A58AD" w:rsidRDefault="004A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4A58AD" w:rsidRPr="00963979" w:rsidRDefault="004A58AD"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5C7124">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5C7124">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E9247C" w:rsidRDefault="004A58AD"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4A58AD" w:rsidRPr="00772E3A" w:rsidRDefault="004A58AD"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8AD" w:rsidRDefault="004A58AD">
      <w:r>
        <w:separator/>
      </w:r>
    </w:p>
  </w:footnote>
  <w:footnote w:type="continuationSeparator" w:id="0">
    <w:p w:rsidR="004A58AD" w:rsidRDefault="004A58AD">
      <w:r>
        <w:continuationSeparator/>
      </w:r>
    </w:p>
  </w:footnote>
  <w:footnote w:id="1">
    <w:p w:rsidR="004A58AD" w:rsidRPr="00D9129B" w:rsidRDefault="004A58AD"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4A58AD" w:rsidRPr="002D0AC2" w:rsidRDefault="004A58AD"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4A58AD" w:rsidRPr="002D0AC2" w:rsidRDefault="004A58AD"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4A58AD" w:rsidRDefault="004A58AD"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5C2FD9" w:rsidRDefault="004A58AD"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rsidP="00E47A84">
    <w:pPr>
      <w:pStyle w:val="Zhlav"/>
      <w:tabs>
        <w:tab w:val="clear" w:pos="4536"/>
        <w:tab w:val="clear" w:pos="9072"/>
        <w:tab w:val="left" w:pos="7335"/>
      </w:tabs>
      <w:jc w:val="right"/>
    </w:pPr>
    <w:r>
      <w:t xml:space="preserve">Ve znění Dodatečných informací č. </w:t>
    </w:r>
    <w:r w:rsidR="00015CD3">
      <w:t>7</w:t>
    </w:r>
    <w:r>
      <w:t xml:space="preserve"> ze dne </w:t>
    </w:r>
    <w:r w:rsidR="00015CD3">
      <w:t>10</w:t>
    </w:r>
    <w:r>
      <w:t xml:space="preserve">. </w:t>
    </w:r>
    <w:r w:rsidR="00015CD3">
      <w:t>5</w:t>
    </w:r>
    <w:r>
      <w:t>. 2016</w:t>
    </w:r>
  </w:p>
  <w:p w:rsidR="004A58AD" w:rsidRDefault="004A58AD"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15CD3"/>
    <w:rsid w:val="0002275F"/>
    <w:rsid w:val="00022F2D"/>
    <w:rsid w:val="000234BC"/>
    <w:rsid w:val="00025232"/>
    <w:rsid w:val="0002647F"/>
    <w:rsid w:val="00027F0F"/>
    <w:rsid w:val="0003083D"/>
    <w:rsid w:val="00031807"/>
    <w:rsid w:val="000338C1"/>
    <w:rsid w:val="00036AFE"/>
    <w:rsid w:val="00037B53"/>
    <w:rsid w:val="0004269D"/>
    <w:rsid w:val="00044E14"/>
    <w:rsid w:val="0004591F"/>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4785D"/>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58AD"/>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25"/>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C7124"/>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282F"/>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14C3"/>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C227B"/>
    <w:rsid w:val="007C3D5B"/>
    <w:rsid w:val="007C55BA"/>
    <w:rsid w:val="007C68E1"/>
    <w:rsid w:val="007D3BC8"/>
    <w:rsid w:val="007D56F3"/>
    <w:rsid w:val="007D70DF"/>
    <w:rsid w:val="007E04A1"/>
    <w:rsid w:val="007E06CD"/>
    <w:rsid w:val="007E3194"/>
    <w:rsid w:val="007E3E55"/>
    <w:rsid w:val="007E6498"/>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4A6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B28"/>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36204"/>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Ejq2YSEB/YbUF1DSVL++NVMBjyE=</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nBGNYAHcTzncH+WS+rP5RRHiPCE=</DigestValue>
    </Reference>
  </SignedInfo>
  <SignatureValue>JaW6pDmbUu//Tvd7Zm37RJrp/6yg+18bU4nvq7BuwSltPAdRQe2CyvQ6Xrn6TMPOMXx5m9FkpE99
N9RUFeCIGtl3lMwP486A4YQveK5Cx5JsV1Sumy2diABUf0Cill4DJz1/QBWS9k8f0J1IKxSDn5zw
0tEy9/coMD9ixBKBnSmVhQ+je+V1WsRQtEheI3AsdKoXe0r+04PHmUUy931EMa2PMR3Pt/5CquiW
BV5nM8bM6tJsbk/jHTfi8RCc1lQk2jf9QoQuVzPGLWbK8Ic3WvyW2vKprn23BWgbJhuwFGz5PzeD
TFLXmtvxplBnEEkVhtrgxEfSEsfkbBOeSkhApA==</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a3fVbmSpwWNgHQzBvrX5eD41VPQ=</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IA9iDoi2GwYbvqncvyIXtnnnfKQ=</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Sx4wCk741BtdFMw5KX3sQy6ylI8=</DigestValue>
      </Reference>
      <Reference URI="/word/footer2.xml?ContentType=application/vnd.openxmlformats-officedocument.wordprocessingml.footer+xml">
        <DigestMethod Algorithm="http://www.w3.org/2000/09/xmldsig#sha1"/>
        <DigestValue>Qm4I3jxmblOALQbONuMiQgdtYFo=</DigestValue>
      </Reference>
      <Reference URI="/word/document.xml?ContentType=application/vnd.openxmlformats-officedocument.wordprocessingml.document.main+xml">
        <DigestMethod Algorithm="http://www.w3.org/2000/09/xmldsig#sha1"/>
        <DigestValue>ibdm+KLkHbJL4scb9jm2Zwv3N+0=</DigestValue>
      </Reference>
      <Reference URI="/word/endnotes.xml?ContentType=application/vnd.openxmlformats-officedocument.wordprocessingml.endnotes+xml">
        <DigestMethod Algorithm="http://www.w3.org/2000/09/xmldsig#sha1"/>
        <DigestValue>eAqhD58FXuj1tSRcZQFLVTYpuN4=</DigestValue>
      </Reference>
      <Reference URI="/word/header2.xml?ContentType=application/vnd.openxmlformats-officedocument.wordprocessingml.header+xml">
        <DigestMethod Algorithm="http://www.w3.org/2000/09/xmldsig#sha1"/>
        <DigestValue>mbEusfypzRTqwDc3uqqVhEe5xo0=</DigestValue>
      </Reference>
      <Reference URI="/word/header1.xml?ContentType=application/vnd.openxmlformats-officedocument.wordprocessingml.header+xml">
        <DigestMethod Algorithm="http://www.w3.org/2000/09/xmldsig#sha1"/>
        <DigestValue>U6cfikXTVre921JgA50f5Cbxriw=</DigestValue>
      </Reference>
      <Reference URI="/word/footer1.xml?ContentType=application/vnd.openxmlformats-officedocument.wordprocessingml.footer+xml">
        <DigestMethod Algorithm="http://www.w3.org/2000/09/xmldsig#sha1"/>
        <DigestValue>RszfyRng+qMPQcZcq4CxGWBDFVk=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2016-05-10T13:13:53Z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2016-05-10T13:13:53Z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644E0-74BC-4A33-96F6-323A3A45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10486</Words>
  <Characters>61870</Characters>
  <Application>Microsoft Office Word</Application>
  <DocSecurity>0</DocSecurity>
  <Lines>515</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3</cp:revision>
  <cp:lastPrinted>2016-05-10T13:13:00Z</cp:lastPrinted>
  <dcterms:created xsi:type="dcterms:W3CDTF">2016-05-10T13:10:00Z</dcterms:created>
  <dcterms:modified xsi:type="dcterms:W3CDTF">2016-05-10T13:13:00Z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